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8CA32" w14:textId="71D55BFF" w:rsidR="00032BEA" w:rsidRPr="009F56B6" w:rsidRDefault="00C027D0" w:rsidP="009F56B6">
      <w:pPr>
        <w:tabs>
          <w:tab w:val="center" w:pos="4536"/>
          <w:tab w:val="right" w:pos="907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9F56B6">
        <w:rPr>
          <w:rFonts w:ascii="Arial" w:hAnsi="Arial" w:cs="Arial"/>
          <w:sz w:val="24"/>
          <w:szCs w:val="24"/>
          <w:lang w:eastAsia="pl-PL"/>
        </w:rPr>
        <w:t xml:space="preserve">Numer sprawy: </w:t>
      </w:r>
      <w:r w:rsidR="00D904BB" w:rsidRPr="009F56B6">
        <w:rPr>
          <w:rFonts w:ascii="Arial" w:hAnsi="Arial" w:cs="Arial"/>
          <w:sz w:val="24"/>
          <w:szCs w:val="24"/>
          <w:lang w:eastAsia="pl-PL"/>
        </w:rPr>
        <w:t>DOA.VI.ZP.2428.</w:t>
      </w:r>
      <w:r w:rsidR="00EE10FB">
        <w:rPr>
          <w:rFonts w:ascii="Arial" w:hAnsi="Arial" w:cs="Arial"/>
          <w:sz w:val="24"/>
          <w:szCs w:val="24"/>
          <w:lang w:eastAsia="pl-PL"/>
        </w:rPr>
        <w:t>6</w:t>
      </w:r>
      <w:r w:rsidR="00D904BB" w:rsidRPr="009F56B6">
        <w:rPr>
          <w:rFonts w:ascii="Arial" w:hAnsi="Arial" w:cs="Arial"/>
          <w:sz w:val="24"/>
          <w:szCs w:val="24"/>
          <w:lang w:eastAsia="pl-PL"/>
        </w:rPr>
        <w:t>.202</w:t>
      </w:r>
      <w:r w:rsidR="00EE10FB">
        <w:rPr>
          <w:rFonts w:ascii="Arial" w:hAnsi="Arial" w:cs="Arial"/>
          <w:sz w:val="24"/>
          <w:szCs w:val="24"/>
          <w:lang w:eastAsia="pl-PL"/>
        </w:rPr>
        <w:t>5</w:t>
      </w:r>
      <w:r w:rsidR="00C95273" w:rsidRPr="009F56B6">
        <w:rPr>
          <w:rFonts w:ascii="Arial" w:hAnsi="Arial" w:cs="Arial"/>
          <w:sz w:val="24"/>
          <w:szCs w:val="24"/>
        </w:rPr>
        <w:tab/>
      </w:r>
      <w:r w:rsidR="00C95273" w:rsidRPr="009F56B6">
        <w:rPr>
          <w:rFonts w:ascii="Arial" w:hAnsi="Arial" w:cs="Arial"/>
          <w:sz w:val="24"/>
          <w:szCs w:val="24"/>
        </w:rPr>
        <w:tab/>
      </w:r>
      <w:r w:rsidR="00992980" w:rsidRPr="009F56B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Załącznik nr </w:t>
      </w:r>
      <w:r w:rsidR="008E2BA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1A</w:t>
      </w:r>
      <w:r w:rsidR="00992980" w:rsidRPr="009F56B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do </w:t>
      </w:r>
      <w:r w:rsidR="005A507D" w:rsidRPr="009F56B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SWZ</w:t>
      </w:r>
    </w:p>
    <w:p w14:paraId="5E13494D" w14:textId="77777777" w:rsidR="005B5087" w:rsidRPr="009F56B6" w:rsidRDefault="005B5087" w:rsidP="009F56B6">
      <w:pPr>
        <w:keepNext/>
        <w:spacing w:after="0" w:line="360" w:lineRule="auto"/>
        <w:ind w:left="709" w:firstLine="284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4C8757D4" w14:textId="77777777" w:rsidR="00C12D6F" w:rsidRPr="009F56B6" w:rsidRDefault="00C12D6F" w:rsidP="009F56B6">
      <w:pPr>
        <w:keepNext/>
        <w:spacing w:after="0" w:line="360" w:lineRule="auto"/>
        <w:ind w:left="709" w:firstLine="284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70D1ADF0" w14:textId="1E3A2651" w:rsidR="00032BEA" w:rsidRPr="009F56B6" w:rsidRDefault="00032BEA" w:rsidP="009F56B6">
      <w:pPr>
        <w:keepNext/>
        <w:spacing w:after="0" w:line="360" w:lineRule="auto"/>
        <w:ind w:left="709" w:firstLine="284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9F56B6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FORMULARZ </w:t>
      </w:r>
      <w:r w:rsidR="00863847" w:rsidRPr="009F56B6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KALKULACJI CENOWEJ</w:t>
      </w:r>
    </w:p>
    <w:p w14:paraId="4C279859" w14:textId="77777777" w:rsidR="001D3466" w:rsidRDefault="001D3466" w:rsidP="009F56B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2DC5FD" w14:textId="77777777" w:rsidR="00B44A0B" w:rsidRPr="009F56B6" w:rsidRDefault="00B44A0B" w:rsidP="009F56B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2"/>
        <w:gridCol w:w="1418"/>
        <w:gridCol w:w="1275"/>
        <w:gridCol w:w="1134"/>
        <w:gridCol w:w="1418"/>
      </w:tblGrid>
      <w:tr w:rsidR="00B31EFB" w:rsidRPr="009F56B6" w14:paraId="1269528A" w14:textId="77777777" w:rsidTr="009F56B6">
        <w:trPr>
          <w:cantSplit/>
          <w:trHeight w:val="567"/>
        </w:trPr>
        <w:tc>
          <w:tcPr>
            <w:tcW w:w="567" w:type="dxa"/>
            <w:shd w:val="clear" w:color="auto" w:fill="E7E6E6"/>
            <w:vAlign w:val="center"/>
          </w:tcPr>
          <w:p w14:paraId="67980981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gridSpan w:val="2"/>
            <w:shd w:val="clear" w:color="auto" w:fill="E7E6E6"/>
            <w:vAlign w:val="center"/>
          </w:tcPr>
          <w:p w14:paraId="4EB18E14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275" w:type="dxa"/>
            <w:shd w:val="clear" w:color="auto" w:fill="E7E6E6"/>
            <w:vAlign w:val="center"/>
          </w:tcPr>
          <w:p w14:paraId="0CA4648B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Cena jednostkowa brutto </w:t>
            </w:r>
            <w:r w:rsidRPr="009F56B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(w złotych)</w:t>
            </w:r>
          </w:p>
        </w:tc>
        <w:tc>
          <w:tcPr>
            <w:tcW w:w="1134" w:type="dxa"/>
            <w:shd w:val="clear" w:color="auto" w:fill="E7E6E6"/>
            <w:vAlign w:val="center"/>
          </w:tcPr>
          <w:p w14:paraId="19B1E2B8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Przewidywana ilość </w:t>
            </w:r>
          </w:p>
        </w:tc>
        <w:tc>
          <w:tcPr>
            <w:tcW w:w="1418" w:type="dxa"/>
            <w:shd w:val="clear" w:color="auto" w:fill="E7E6E6"/>
            <w:vAlign w:val="center"/>
          </w:tcPr>
          <w:p w14:paraId="5853657D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brutto </w:t>
            </w:r>
            <w:r w:rsidRPr="009F56B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(w złotych)</w:t>
            </w:r>
          </w:p>
        </w:tc>
      </w:tr>
      <w:tr w:rsidR="00B31EFB" w:rsidRPr="009F56B6" w14:paraId="55EC4F6A" w14:textId="77777777" w:rsidTr="009F56B6">
        <w:trPr>
          <w:cantSplit/>
          <w:trHeight w:val="103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D9041B6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5235CB31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4C0FC2D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A974156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7B244CE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D064E07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 = 4 x 5</w:t>
            </w:r>
          </w:p>
        </w:tc>
      </w:tr>
      <w:tr w:rsidR="00B31EFB" w:rsidRPr="009F56B6" w14:paraId="5352B86E" w14:textId="77777777" w:rsidTr="009F56B6">
        <w:trPr>
          <w:cantSplit/>
          <w:trHeight w:val="263"/>
        </w:trPr>
        <w:tc>
          <w:tcPr>
            <w:tcW w:w="3969" w:type="dxa"/>
            <w:gridSpan w:val="2"/>
            <w:shd w:val="clear" w:color="auto" w:fill="E7E6E6"/>
            <w:vAlign w:val="center"/>
          </w:tcPr>
          <w:p w14:paraId="65AF6C6C" w14:textId="77777777" w:rsidR="00B31EFB" w:rsidRPr="009F56B6" w:rsidRDefault="00B31EFB" w:rsidP="009F56B6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Rodzaj przesyłki pocztowej - FORMAT S:</w:t>
            </w:r>
          </w:p>
        </w:tc>
        <w:tc>
          <w:tcPr>
            <w:tcW w:w="1418" w:type="dxa"/>
            <w:shd w:val="clear" w:color="auto" w:fill="E7E6E6"/>
            <w:vAlign w:val="center"/>
          </w:tcPr>
          <w:p w14:paraId="15DF600D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Waga przesyłki</w:t>
            </w:r>
          </w:p>
        </w:tc>
        <w:tc>
          <w:tcPr>
            <w:tcW w:w="3827" w:type="dxa"/>
            <w:gridSpan w:val="3"/>
            <w:shd w:val="clear" w:color="auto" w:fill="E7E6E6"/>
            <w:vAlign w:val="center"/>
          </w:tcPr>
          <w:p w14:paraId="35748D05" w14:textId="77777777" w:rsidR="00B31EFB" w:rsidRPr="009F56B6" w:rsidRDefault="00B31EFB" w:rsidP="009F56B6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31EFB" w:rsidRPr="009F56B6" w14:paraId="5B4EE219" w14:textId="77777777" w:rsidTr="009F56B6">
        <w:trPr>
          <w:cantSplit/>
          <w:trHeight w:val="369"/>
        </w:trPr>
        <w:tc>
          <w:tcPr>
            <w:tcW w:w="567" w:type="dxa"/>
            <w:vAlign w:val="center"/>
          </w:tcPr>
          <w:p w14:paraId="277A35F8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402" w:type="dxa"/>
            <w:vAlign w:val="center"/>
          </w:tcPr>
          <w:p w14:paraId="1675350D" w14:textId="77777777" w:rsidR="00B31EFB" w:rsidRPr="009F56B6" w:rsidRDefault="00B31EFB" w:rsidP="009F56B6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Przesyłki zwykłe ekonomiczne miejscowe</w:t>
            </w:r>
          </w:p>
        </w:tc>
        <w:tc>
          <w:tcPr>
            <w:tcW w:w="1418" w:type="dxa"/>
            <w:vAlign w:val="center"/>
          </w:tcPr>
          <w:p w14:paraId="2980F1EA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500g</w:t>
            </w:r>
          </w:p>
        </w:tc>
        <w:tc>
          <w:tcPr>
            <w:tcW w:w="1275" w:type="dxa"/>
            <w:vAlign w:val="center"/>
          </w:tcPr>
          <w:p w14:paraId="52CD6EB4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E1CE148" w14:textId="12C0A37E" w:rsidR="00B31EFB" w:rsidRPr="009F56B6" w:rsidRDefault="00EE10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="00B31EFB"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418" w:type="dxa"/>
            <w:vAlign w:val="center"/>
          </w:tcPr>
          <w:p w14:paraId="24FB6498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31EFB" w:rsidRPr="009F56B6" w14:paraId="785E1308" w14:textId="77777777" w:rsidTr="009F56B6">
        <w:trPr>
          <w:cantSplit/>
          <w:trHeight w:val="417"/>
        </w:trPr>
        <w:tc>
          <w:tcPr>
            <w:tcW w:w="567" w:type="dxa"/>
            <w:vAlign w:val="center"/>
          </w:tcPr>
          <w:p w14:paraId="7C44D2D6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402" w:type="dxa"/>
            <w:vAlign w:val="center"/>
          </w:tcPr>
          <w:p w14:paraId="7759624F" w14:textId="77777777" w:rsidR="00B31EFB" w:rsidRPr="009F56B6" w:rsidRDefault="00B31EFB" w:rsidP="009F56B6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Przesyłki zwykłe ekonomiczne zamiejscowe</w:t>
            </w:r>
          </w:p>
        </w:tc>
        <w:tc>
          <w:tcPr>
            <w:tcW w:w="1418" w:type="dxa"/>
            <w:vAlign w:val="center"/>
          </w:tcPr>
          <w:p w14:paraId="3B1D7998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500g</w:t>
            </w:r>
          </w:p>
        </w:tc>
        <w:tc>
          <w:tcPr>
            <w:tcW w:w="1275" w:type="dxa"/>
            <w:vAlign w:val="center"/>
          </w:tcPr>
          <w:p w14:paraId="74CE90A9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390986F" w14:textId="32D4957A" w:rsidR="00B31EFB" w:rsidRPr="009F56B6" w:rsidRDefault="00EE10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B31EFB"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418" w:type="dxa"/>
            <w:vAlign w:val="center"/>
          </w:tcPr>
          <w:p w14:paraId="4D34A9AC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31EFB" w:rsidRPr="009F56B6" w14:paraId="22662870" w14:textId="77777777" w:rsidTr="009F56B6">
        <w:trPr>
          <w:cantSplit/>
          <w:trHeight w:val="417"/>
        </w:trPr>
        <w:tc>
          <w:tcPr>
            <w:tcW w:w="567" w:type="dxa"/>
            <w:vAlign w:val="center"/>
          </w:tcPr>
          <w:p w14:paraId="4C0D1B28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402" w:type="dxa"/>
            <w:vAlign w:val="center"/>
          </w:tcPr>
          <w:p w14:paraId="2DD7B41C" w14:textId="77777777" w:rsidR="00B31EFB" w:rsidRPr="009F56B6" w:rsidRDefault="00B31EFB" w:rsidP="009F56B6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Przesyłki polecone za zwrotnym potwierdzeniem odbioru miejscowe</w:t>
            </w:r>
          </w:p>
        </w:tc>
        <w:tc>
          <w:tcPr>
            <w:tcW w:w="1418" w:type="dxa"/>
            <w:vAlign w:val="center"/>
          </w:tcPr>
          <w:p w14:paraId="47256333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500g</w:t>
            </w:r>
          </w:p>
        </w:tc>
        <w:tc>
          <w:tcPr>
            <w:tcW w:w="1275" w:type="dxa"/>
            <w:vAlign w:val="center"/>
          </w:tcPr>
          <w:p w14:paraId="005B6AE1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E1FFAED" w14:textId="341C8EE8" w:rsidR="00B31EFB" w:rsidRPr="009F56B6" w:rsidRDefault="00EE10FB" w:rsidP="009F56B6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14 4</w:t>
            </w:r>
            <w:r w:rsidR="00B31EFB" w:rsidRPr="009F56B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418" w:type="dxa"/>
            <w:vAlign w:val="center"/>
          </w:tcPr>
          <w:p w14:paraId="3BEA30FD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31EFB" w:rsidRPr="009F56B6" w14:paraId="100BACEC" w14:textId="77777777" w:rsidTr="009F56B6">
        <w:trPr>
          <w:cantSplit/>
          <w:trHeight w:val="417"/>
        </w:trPr>
        <w:tc>
          <w:tcPr>
            <w:tcW w:w="567" w:type="dxa"/>
            <w:vAlign w:val="center"/>
          </w:tcPr>
          <w:p w14:paraId="442A11F3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402" w:type="dxa"/>
            <w:vAlign w:val="center"/>
          </w:tcPr>
          <w:p w14:paraId="1CFF7923" w14:textId="77777777" w:rsidR="00B31EFB" w:rsidRPr="009F56B6" w:rsidRDefault="00B31EFB" w:rsidP="009F56B6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Przesyłki polecone za zwrotnym potwierdzeniem odbioru zamiejscowe</w:t>
            </w:r>
          </w:p>
        </w:tc>
        <w:tc>
          <w:tcPr>
            <w:tcW w:w="1418" w:type="dxa"/>
            <w:vAlign w:val="center"/>
          </w:tcPr>
          <w:p w14:paraId="0FD6EFBC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500g</w:t>
            </w:r>
          </w:p>
        </w:tc>
        <w:tc>
          <w:tcPr>
            <w:tcW w:w="1275" w:type="dxa"/>
            <w:vAlign w:val="center"/>
          </w:tcPr>
          <w:p w14:paraId="43B7C5BB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C2966E1" w14:textId="13FC3827" w:rsidR="00B31EFB" w:rsidRPr="009F56B6" w:rsidRDefault="00EE10FB" w:rsidP="009F56B6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B31EFB" w:rsidRPr="009F56B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418" w:type="dxa"/>
            <w:vAlign w:val="center"/>
          </w:tcPr>
          <w:p w14:paraId="5B5CBEAC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31EFB" w:rsidRPr="009F56B6" w14:paraId="0521A031" w14:textId="77777777" w:rsidTr="009F56B6">
        <w:trPr>
          <w:cantSplit/>
          <w:trHeight w:val="396"/>
        </w:trPr>
        <w:tc>
          <w:tcPr>
            <w:tcW w:w="567" w:type="dxa"/>
            <w:vAlign w:val="center"/>
          </w:tcPr>
          <w:p w14:paraId="2AF58472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402" w:type="dxa"/>
            <w:vAlign w:val="center"/>
          </w:tcPr>
          <w:p w14:paraId="27E6D16C" w14:textId="77777777" w:rsidR="00B31EFB" w:rsidRPr="009F56B6" w:rsidRDefault="00B31EFB" w:rsidP="009F56B6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Zwrot - przesyłki polecone za zwrotnym potwierdzeniem odbioru miejscowe</w:t>
            </w:r>
          </w:p>
        </w:tc>
        <w:tc>
          <w:tcPr>
            <w:tcW w:w="1418" w:type="dxa"/>
            <w:vAlign w:val="center"/>
          </w:tcPr>
          <w:p w14:paraId="5CFCE510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500g</w:t>
            </w:r>
          </w:p>
        </w:tc>
        <w:tc>
          <w:tcPr>
            <w:tcW w:w="1275" w:type="dxa"/>
            <w:vAlign w:val="center"/>
          </w:tcPr>
          <w:p w14:paraId="6CEC85EE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8DAE39C" w14:textId="622008E0" w:rsidR="00B31EFB" w:rsidRPr="009F56B6" w:rsidRDefault="00EE10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B31EFB"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000</w:t>
            </w:r>
          </w:p>
        </w:tc>
        <w:tc>
          <w:tcPr>
            <w:tcW w:w="1418" w:type="dxa"/>
            <w:vAlign w:val="center"/>
          </w:tcPr>
          <w:p w14:paraId="105AC419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31EFB" w:rsidRPr="009F56B6" w14:paraId="6A648DAC" w14:textId="77777777" w:rsidTr="009F56B6">
        <w:trPr>
          <w:cantSplit/>
          <w:trHeight w:val="396"/>
        </w:trPr>
        <w:tc>
          <w:tcPr>
            <w:tcW w:w="567" w:type="dxa"/>
            <w:vAlign w:val="center"/>
          </w:tcPr>
          <w:p w14:paraId="760B389C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402" w:type="dxa"/>
            <w:vAlign w:val="center"/>
          </w:tcPr>
          <w:p w14:paraId="2787BD72" w14:textId="77777777" w:rsidR="00B31EFB" w:rsidRPr="009F56B6" w:rsidRDefault="00B31EFB" w:rsidP="009F56B6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Zwrot - przesyłki polecone za zwrotnym potwierdzeniem odbioru zamiejscowe</w:t>
            </w:r>
          </w:p>
        </w:tc>
        <w:tc>
          <w:tcPr>
            <w:tcW w:w="1418" w:type="dxa"/>
            <w:vAlign w:val="center"/>
          </w:tcPr>
          <w:p w14:paraId="1D7B9329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500g</w:t>
            </w:r>
          </w:p>
        </w:tc>
        <w:tc>
          <w:tcPr>
            <w:tcW w:w="1275" w:type="dxa"/>
            <w:vAlign w:val="center"/>
          </w:tcPr>
          <w:p w14:paraId="28C95015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E11F458" w14:textId="0B65EE2D" w:rsidR="00B31EFB" w:rsidRPr="009F56B6" w:rsidRDefault="00EE10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="00B31EFB"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418" w:type="dxa"/>
            <w:vAlign w:val="center"/>
          </w:tcPr>
          <w:p w14:paraId="21D7AF15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31EFB" w:rsidRPr="009F56B6" w14:paraId="1628530E" w14:textId="77777777" w:rsidTr="009F56B6">
        <w:trPr>
          <w:cantSplit/>
          <w:trHeight w:val="272"/>
        </w:trPr>
        <w:tc>
          <w:tcPr>
            <w:tcW w:w="3969" w:type="dxa"/>
            <w:gridSpan w:val="2"/>
            <w:shd w:val="clear" w:color="auto" w:fill="E7E6E6"/>
            <w:vAlign w:val="center"/>
          </w:tcPr>
          <w:p w14:paraId="2E9BDF8B" w14:textId="77777777" w:rsidR="00B31EFB" w:rsidRPr="009F56B6" w:rsidRDefault="00B31EFB" w:rsidP="009F56B6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Rodzaj przesyłki pocztowej - FORMAT M:</w:t>
            </w:r>
          </w:p>
        </w:tc>
        <w:tc>
          <w:tcPr>
            <w:tcW w:w="1418" w:type="dxa"/>
            <w:shd w:val="clear" w:color="auto" w:fill="E7E6E6"/>
            <w:vAlign w:val="center"/>
          </w:tcPr>
          <w:p w14:paraId="2CDBAC17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Waga przesyłki</w:t>
            </w:r>
          </w:p>
        </w:tc>
        <w:tc>
          <w:tcPr>
            <w:tcW w:w="3827" w:type="dxa"/>
            <w:gridSpan w:val="3"/>
            <w:shd w:val="clear" w:color="auto" w:fill="E7E6E6"/>
            <w:vAlign w:val="center"/>
          </w:tcPr>
          <w:p w14:paraId="0265CAF9" w14:textId="77777777" w:rsidR="00B31EFB" w:rsidRPr="009F56B6" w:rsidRDefault="00B31EFB" w:rsidP="009F56B6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31EFB" w:rsidRPr="009F56B6" w14:paraId="50694EAA" w14:textId="77777777" w:rsidTr="009F56B6">
        <w:trPr>
          <w:cantSplit/>
          <w:trHeight w:val="417"/>
        </w:trPr>
        <w:tc>
          <w:tcPr>
            <w:tcW w:w="567" w:type="dxa"/>
            <w:vAlign w:val="center"/>
          </w:tcPr>
          <w:p w14:paraId="2406F417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402" w:type="dxa"/>
            <w:vAlign w:val="center"/>
          </w:tcPr>
          <w:p w14:paraId="39CEE315" w14:textId="77777777" w:rsidR="00B31EFB" w:rsidRPr="009F56B6" w:rsidRDefault="00B31EFB" w:rsidP="009F56B6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Przesyłki zwykłe ekonomiczne miejscowe</w:t>
            </w:r>
          </w:p>
        </w:tc>
        <w:tc>
          <w:tcPr>
            <w:tcW w:w="1418" w:type="dxa"/>
            <w:vAlign w:val="center"/>
          </w:tcPr>
          <w:p w14:paraId="50EA7678" w14:textId="77777777" w:rsidR="00B31EFB" w:rsidRPr="009F56B6" w:rsidRDefault="00B31EFB" w:rsidP="009F56B6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powyżej 500g do 1000g</w:t>
            </w:r>
          </w:p>
        </w:tc>
        <w:tc>
          <w:tcPr>
            <w:tcW w:w="1275" w:type="dxa"/>
            <w:vAlign w:val="center"/>
          </w:tcPr>
          <w:p w14:paraId="4DCFAB44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2EA2918" w14:textId="1BD9FA23" w:rsidR="00B31EFB" w:rsidRPr="009F56B6" w:rsidRDefault="00EE10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8" w:type="dxa"/>
            <w:vAlign w:val="center"/>
          </w:tcPr>
          <w:p w14:paraId="5C374BF1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31EFB" w:rsidRPr="009F56B6" w14:paraId="26D23237" w14:textId="77777777" w:rsidTr="009F56B6">
        <w:trPr>
          <w:cantSplit/>
          <w:trHeight w:val="417"/>
        </w:trPr>
        <w:tc>
          <w:tcPr>
            <w:tcW w:w="567" w:type="dxa"/>
            <w:vAlign w:val="center"/>
          </w:tcPr>
          <w:p w14:paraId="72FBC218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402" w:type="dxa"/>
            <w:vAlign w:val="center"/>
          </w:tcPr>
          <w:p w14:paraId="3F5219F7" w14:textId="77777777" w:rsidR="00B31EFB" w:rsidRPr="009F56B6" w:rsidRDefault="00B31EFB" w:rsidP="009F56B6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Przesyłki zwykłe ekonomiczne zamiejscowe</w:t>
            </w:r>
          </w:p>
        </w:tc>
        <w:tc>
          <w:tcPr>
            <w:tcW w:w="1418" w:type="dxa"/>
            <w:vAlign w:val="center"/>
          </w:tcPr>
          <w:p w14:paraId="4BBAED53" w14:textId="77777777" w:rsidR="00B31EFB" w:rsidRPr="009F56B6" w:rsidRDefault="00B31EFB" w:rsidP="009F56B6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powyżej 500g do 1000g</w:t>
            </w:r>
          </w:p>
        </w:tc>
        <w:tc>
          <w:tcPr>
            <w:tcW w:w="1275" w:type="dxa"/>
            <w:vAlign w:val="center"/>
          </w:tcPr>
          <w:p w14:paraId="5D2F65C3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E5FD728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vAlign w:val="center"/>
          </w:tcPr>
          <w:p w14:paraId="3DCE1A42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31EFB" w:rsidRPr="009F56B6" w14:paraId="17AB9FFC" w14:textId="77777777" w:rsidTr="009F56B6">
        <w:trPr>
          <w:cantSplit/>
          <w:trHeight w:val="417"/>
        </w:trPr>
        <w:tc>
          <w:tcPr>
            <w:tcW w:w="567" w:type="dxa"/>
            <w:vAlign w:val="center"/>
          </w:tcPr>
          <w:p w14:paraId="68DD3275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14:paraId="08E5A17A" w14:textId="77777777" w:rsidR="00B31EFB" w:rsidRPr="009F56B6" w:rsidRDefault="00B31EFB" w:rsidP="009F56B6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Przesyłki polecone za zwrotnym potwierdzeniem odbioru miejscowe</w:t>
            </w:r>
          </w:p>
        </w:tc>
        <w:tc>
          <w:tcPr>
            <w:tcW w:w="1418" w:type="dxa"/>
            <w:vAlign w:val="center"/>
          </w:tcPr>
          <w:p w14:paraId="6C70792B" w14:textId="77777777" w:rsidR="00B31EFB" w:rsidRPr="009F56B6" w:rsidRDefault="00B31EFB" w:rsidP="009F56B6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powyżej 500g do 1000g</w:t>
            </w:r>
          </w:p>
        </w:tc>
        <w:tc>
          <w:tcPr>
            <w:tcW w:w="1275" w:type="dxa"/>
            <w:vAlign w:val="center"/>
          </w:tcPr>
          <w:p w14:paraId="31E55B23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6E61293" w14:textId="6DC34BE2" w:rsidR="00B31EFB" w:rsidRPr="009F56B6" w:rsidRDefault="00EE10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B31EFB"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8" w:type="dxa"/>
            <w:vAlign w:val="center"/>
          </w:tcPr>
          <w:p w14:paraId="03636879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31EFB" w:rsidRPr="009F56B6" w14:paraId="372E4FE6" w14:textId="77777777" w:rsidTr="009F56B6">
        <w:trPr>
          <w:cantSplit/>
          <w:trHeight w:val="417"/>
        </w:trPr>
        <w:tc>
          <w:tcPr>
            <w:tcW w:w="567" w:type="dxa"/>
            <w:vAlign w:val="center"/>
          </w:tcPr>
          <w:p w14:paraId="2E25389A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402" w:type="dxa"/>
            <w:vAlign w:val="center"/>
          </w:tcPr>
          <w:p w14:paraId="64F92C4F" w14:textId="77777777" w:rsidR="00B31EFB" w:rsidRPr="009F56B6" w:rsidRDefault="00B31EFB" w:rsidP="009F56B6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Przesyłki polecone za zwrotnym potwierdzeniem odbioru zamiejscowe</w:t>
            </w:r>
          </w:p>
        </w:tc>
        <w:tc>
          <w:tcPr>
            <w:tcW w:w="1418" w:type="dxa"/>
            <w:vAlign w:val="center"/>
          </w:tcPr>
          <w:p w14:paraId="4625ADAA" w14:textId="77777777" w:rsidR="00B31EFB" w:rsidRPr="009F56B6" w:rsidRDefault="00B31EFB" w:rsidP="009F56B6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powyżej 500g do 1000g</w:t>
            </w:r>
          </w:p>
        </w:tc>
        <w:tc>
          <w:tcPr>
            <w:tcW w:w="1275" w:type="dxa"/>
            <w:vAlign w:val="center"/>
          </w:tcPr>
          <w:p w14:paraId="2E8419DE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CE11B96" w14:textId="3E35F435" w:rsidR="00B31EFB" w:rsidRPr="009F56B6" w:rsidRDefault="00EE10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B31EFB"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8" w:type="dxa"/>
            <w:vAlign w:val="center"/>
          </w:tcPr>
          <w:p w14:paraId="02EC1D57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31EFB" w:rsidRPr="009F56B6" w14:paraId="521CC1BD" w14:textId="77777777" w:rsidTr="009F56B6">
        <w:trPr>
          <w:cantSplit/>
          <w:trHeight w:val="373"/>
        </w:trPr>
        <w:tc>
          <w:tcPr>
            <w:tcW w:w="567" w:type="dxa"/>
            <w:vAlign w:val="center"/>
          </w:tcPr>
          <w:p w14:paraId="06BBF45D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402" w:type="dxa"/>
            <w:vAlign w:val="center"/>
          </w:tcPr>
          <w:p w14:paraId="739A5B0A" w14:textId="77777777" w:rsidR="00B31EFB" w:rsidRPr="009F56B6" w:rsidRDefault="00B31EFB" w:rsidP="009F56B6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Zwrot - przesyłki polecone za zwrotnym potwierdzeniem odbioru zamiejscowe</w:t>
            </w:r>
          </w:p>
        </w:tc>
        <w:tc>
          <w:tcPr>
            <w:tcW w:w="1418" w:type="dxa"/>
            <w:vAlign w:val="center"/>
          </w:tcPr>
          <w:p w14:paraId="03A384E0" w14:textId="77777777" w:rsidR="00B31EFB" w:rsidRPr="009F56B6" w:rsidRDefault="00B31EFB" w:rsidP="009F56B6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powyżej 500g do 1000g</w:t>
            </w:r>
          </w:p>
        </w:tc>
        <w:tc>
          <w:tcPr>
            <w:tcW w:w="1275" w:type="dxa"/>
            <w:vAlign w:val="center"/>
          </w:tcPr>
          <w:p w14:paraId="332D2AC4" w14:textId="77777777" w:rsidR="00B31EFB" w:rsidRPr="009F56B6" w:rsidRDefault="00B31EFB" w:rsidP="009F56B6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6CE6D2E" w14:textId="2670D022" w:rsidR="00B31EFB" w:rsidRPr="009F56B6" w:rsidRDefault="00EE10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vAlign w:val="center"/>
          </w:tcPr>
          <w:p w14:paraId="183F5E99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31EFB" w:rsidRPr="009F56B6" w14:paraId="470C8C6A" w14:textId="77777777" w:rsidTr="009F56B6">
        <w:trPr>
          <w:cantSplit/>
          <w:trHeight w:val="338"/>
        </w:trPr>
        <w:tc>
          <w:tcPr>
            <w:tcW w:w="9214" w:type="dxa"/>
            <w:gridSpan w:val="6"/>
            <w:shd w:val="clear" w:color="auto" w:fill="E7E6E6"/>
            <w:vAlign w:val="center"/>
          </w:tcPr>
          <w:p w14:paraId="3441454E" w14:textId="77777777" w:rsidR="00B31EFB" w:rsidRPr="009F56B6" w:rsidRDefault="00B31EFB" w:rsidP="009F56B6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Usługa odbioru przesyłek z siedziby Zamawiającego:</w:t>
            </w:r>
          </w:p>
        </w:tc>
      </w:tr>
      <w:tr w:rsidR="00B31EFB" w:rsidRPr="009F56B6" w14:paraId="1D8BE137" w14:textId="77777777" w:rsidTr="009F56B6">
        <w:trPr>
          <w:cantSplit/>
          <w:trHeight w:val="526"/>
        </w:trPr>
        <w:tc>
          <w:tcPr>
            <w:tcW w:w="567" w:type="dxa"/>
            <w:shd w:val="clear" w:color="auto" w:fill="FFFFFF"/>
            <w:vAlign w:val="center"/>
          </w:tcPr>
          <w:p w14:paraId="4773987F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4820" w:type="dxa"/>
            <w:gridSpan w:val="2"/>
            <w:shd w:val="clear" w:color="auto" w:fill="FFFFFF"/>
            <w:vAlign w:val="center"/>
          </w:tcPr>
          <w:p w14:paraId="38AE1FBF" w14:textId="77777777" w:rsidR="00B31EFB" w:rsidRPr="009F56B6" w:rsidRDefault="00B31EFB" w:rsidP="009F56B6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Ryczałtowa opłata za odbiór przesyłek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B04B38A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E685DBE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 miesięcy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14E12D19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31EFB" w:rsidRPr="009F56B6" w14:paraId="1B4F2916" w14:textId="77777777" w:rsidTr="009F56B6">
        <w:trPr>
          <w:cantSplit/>
          <w:trHeight w:val="165"/>
        </w:trPr>
        <w:tc>
          <w:tcPr>
            <w:tcW w:w="567" w:type="dxa"/>
            <w:shd w:val="clear" w:color="auto" w:fill="FFFFFF"/>
            <w:vAlign w:val="center"/>
          </w:tcPr>
          <w:p w14:paraId="1A4BB940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7229" w:type="dxa"/>
            <w:gridSpan w:val="4"/>
            <w:shd w:val="clear" w:color="auto" w:fill="FFFFFF"/>
            <w:vAlign w:val="center"/>
          </w:tcPr>
          <w:p w14:paraId="660E7D8D" w14:textId="77777777" w:rsidR="00B31EFB" w:rsidRPr="009F56B6" w:rsidRDefault="00B31EFB" w:rsidP="009F56B6">
            <w:pPr>
              <w:spacing w:after="0" w:line="36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56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wartość brutto: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54F377FE" w14:textId="77777777" w:rsidR="00B31EFB" w:rsidRPr="009F56B6" w:rsidRDefault="00B31EFB" w:rsidP="009F56B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60C7ECD" w14:textId="77777777" w:rsidR="00B53DBA" w:rsidRPr="009F56B6" w:rsidRDefault="00B53DBA" w:rsidP="009F56B6">
      <w:p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2EF06F5" w14:textId="77777777" w:rsidR="005E3CDD" w:rsidRPr="009F56B6" w:rsidRDefault="005E3CDD" w:rsidP="009F56B6">
      <w:pPr>
        <w:spacing w:after="0" w:line="360" w:lineRule="auto"/>
        <w:ind w:left="34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0392040" w14:textId="77777777" w:rsidR="005E3CDD" w:rsidRPr="009F56B6" w:rsidRDefault="005E3CDD" w:rsidP="009F56B6">
      <w:pPr>
        <w:spacing w:after="0" w:line="360" w:lineRule="auto"/>
        <w:ind w:left="34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E6E67D5" w14:textId="77777777" w:rsidR="0046280A" w:rsidRPr="009F56B6" w:rsidRDefault="0046280A" w:rsidP="009F56B6">
      <w:pPr>
        <w:spacing w:after="0" w:line="36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</w:pPr>
      <w:r w:rsidRPr="009F56B6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  <w:t>Uwaga !</w:t>
      </w:r>
    </w:p>
    <w:p w14:paraId="57647E49" w14:textId="602D7C8F" w:rsidR="005525F7" w:rsidRPr="009F56B6" w:rsidRDefault="0046280A" w:rsidP="009F56B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9F56B6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  <w:t>Należy sporządzić i przekazać</w:t>
      </w:r>
      <w:r w:rsidRPr="009F56B6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zgodnie z </w:t>
      </w:r>
      <w:r w:rsidRPr="009F56B6">
        <w:rPr>
          <w:rFonts w:ascii="Arial" w:eastAsia="Times New Roman" w:hAnsi="Arial" w:cs="Arial"/>
          <w:i/>
          <w:color w:val="FF0000"/>
          <w:sz w:val="24"/>
          <w:szCs w:val="24"/>
          <w:lang w:eastAsia="pl-PL"/>
        </w:rPr>
        <w:t xml:space="preserve">Rozporządzeniem Prezesa Rady Ministrów z dnia 30 grudnia 2020r. </w:t>
      </w:r>
      <w:r w:rsidRPr="009F56B6">
        <w:rPr>
          <w:rFonts w:ascii="Arial" w:eastAsia="Times New Roman" w:hAnsi="Arial" w:cs="Arial"/>
          <w:i/>
          <w:iCs/>
          <w:color w:val="FF0000"/>
          <w:sz w:val="24"/>
          <w:szCs w:val="24"/>
          <w:lang w:eastAsia="pl-PL"/>
        </w:rPr>
        <w:t>w sprawie sposobu sporządzania i</w:t>
      </w:r>
      <w:r w:rsidR="00623201" w:rsidRPr="009F56B6">
        <w:rPr>
          <w:rFonts w:ascii="Arial" w:eastAsia="Times New Roman" w:hAnsi="Arial" w:cs="Arial"/>
          <w:i/>
          <w:iCs/>
          <w:color w:val="FF0000"/>
          <w:sz w:val="24"/>
          <w:szCs w:val="24"/>
          <w:lang w:eastAsia="pl-PL"/>
        </w:rPr>
        <w:t xml:space="preserve"> </w:t>
      </w:r>
      <w:r w:rsidRPr="009F56B6">
        <w:rPr>
          <w:rFonts w:ascii="Arial" w:eastAsia="Times New Roman" w:hAnsi="Arial" w:cs="Arial"/>
          <w:i/>
          <w:iCs/>
          <w:color w:val="FF0000"/>
          <w:sz w:val="24"/>
          <w:szCs w:val="24"/>
          <w:lang w:eastAsia="pl-PL"/>
        </w:rPr>
        <w:t>przekazywania informacji oraz wymagań technicznych dla dokumentów elektronicznych oraz środków komunikacji elektronicznej w postępowaniu o</w:t>
      </w:r>
      <w:r w:rsidR="00860F10" w:rsidRPr="009F56B6">
        <w:rPr>
          <w:rFonts w:ascii="Arial" w:eastAsia="Times New Roman" w:hAnsi="Arial" w:cs="Arial"/>
          <w:i/>
          <w:iCs/>
          <w:color w:val="FF0000"/>
          <w:sz w:val="24"/>
          <w:szCs w:val="24"/>
          <w:lang w:eastAsia="pl-PL"/>
        </w:rPr>
        <w:t xml:space="preserve"> </w:t>
      </w:r>
      <w:r w:rsidRPr="009F56B6">
        <w:rPr>
          <w:rFonts w:ascii="Arial" w:eastAsia="Times New Roman" w:hAnsi="Arial" w:cs="Arial"/>
          <w:i/>
          <w:iCs/>
          <w:color w:val="FF0000"/>
          <w:sz w:val="24"/>
          <w:szCs w:val="24"/>
          <w:lang w:eastAsia="pl-PL"/>
        </w:rPr>
        <w:t>udzielenie zamówienia publicznego lub konkursie.</w:t>
      </w:r>
    </w:p>
    <w:sectPr w:rsidR="005525F7" w:rsidRPr="009F56B6" w:rsidSect="005B508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567" w:right="1418" w:bottom="567" w:left="1418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89DE8" w14:textId="77777777" w:rsidR="00D1067D" w:rsidRDefault="00D1067D" w:rsidP="00D208E4">
      <w:pPr>
        <w:spacing w:after="0" w:line="240" w:lineRule="auto"/>
      </w:pPr>
      <w:r>
        <w:separator/>
      </w:r>
    </w:p>
  </w:endnote>
  <w:endnote w:type="continuationSeparator" w:id="0">
    <w:p w14:paraId="6419B1F8" w14:textId="77777777" w:rsidR="00D1067D" w:rsidRDefault="00D1067D" w:rsidP="00D20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18"/>
        <w:szCs w:val="18"/>
      </w:rPr>
      <w:id w:val="1332794718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 w:cs="Calibr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1EA93C4" w14:textId="72739D79" w:rsidR="00EE069F" w:rsidRPr="00EE069F" w:rsidRDefault="00EE069F" w:rsidP="00EE069F">
            <w:pPr>
              <w:pStyle w:val="Stopka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E069F">
              <w:rPr>
                <w:rFonts w:ascii="Calibri" w:hAnsi="Calibri" w:cs="Calibri"/>
                <w:sz w:val="18"/>
                <w:szCs w:val="18"/>
              </w:rPr>
              <w:t xml:space="preserve">Strona </w:t>
            </w:r>
            <w:r w:rsidRPr="00EE069F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69F">
              <w:rPr>
                <w:rFonts w:ascii="Calibri" w:hAnsi="Calibri" w:cs="Calibri"/>
                <w:b/>
                <w:bCs/>
                <w:sz w:val="18"/>
                <w:szCs w:val="18"/>
              </w:rPr>
              <w:instrText>PAGE</w:instrText>
            </w:r>
            <w:r w:rsidRPr="00EE069F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4B7960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2</w:t>
            </w:r>
            <w:r w:rsidRPr="00EE069F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EE069F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EE069F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69F">
              <w:rPr>
                <w:rFonts w:ascii="Calibri" w:hAnsi="Calibri" w:cs="Calibri"/>
                <w:b/>
                <w:bCs/>
                <w:sz w:val="18"/>
                <w:szCs w:val="18"/>
              </w:rPr>
              <w:instrText>NUMPAGES</w:instrText>
            </w:r>
            <w:r w:rsidRPr="00EE069F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4B7960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2</w:t>
            </w:r>
            <w:r w:rsidRPr="00EE069F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18"/>
        <w:szCs w:val="18"/>
      </w:rPr>
      <w:id w:val="-1384013232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 w:cs="Calibri"/>
            <w:sz w:val="18"/>
            <w:szCs w:val="18"/>
          </w:rPr>
          <w:id w:val="208472240"/>
          <w:docPartObj>
            <w:docPartGallery w:val="Page Numbers (Top of Page)"/>
            <w:docPartUnique/>
          </w:docPartObj>
        </w:sdtPr>
        <w:sdtContent>
          <w:p w14:paraId="1FCA60B0" w14:textId="7ED2B06B" w:rsidR="005B5087" w:rsidRPr="005B5087" w:rsidRDefault="005B5087" w:rsidP="005B5087">
            <w:pPr>
              <w:pStyle w:val="Stopka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5B5087">
              <w:rPr>
                <w:rFonts w:ascii="Calibri" w:hAnsi="Calibri" w:cs="Calibri"/>
                <w:sz w:val="18"/>
                <w:szCs w:val="18"/>
              </w:rPr>
              <w:t xml:space="preserve">Strona </w:t>
            </w:r>
            <w:r w:rsidRPr="005B5087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5B5087">
              <w:rPr>
                <w:rFonts w:ascii="Calibri" w:hAnsi="Calibri" w:cs="Calibri"/>
                <w:b/>
                <w:bCs/>
                <w:sz w:val="18"/>
                <w:szCs w:val="18"/>
              </w:rPr>
              <w:instrText>PAGE</w:instrText>
            </w:r>
            <w:r w:rsidRPr="005B5087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4B7960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1</w:t>
            </w:r>
            <w:r w:rsidRPr="005B5087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5B5087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5B5087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5B5087">
              <w:rPr>
                <w:rFonts w:ascii="Calibri" w:hAnsi="Calibri" w:cs="Calibri"/>
                <w:b/>
                <w:bCs/>
                <w:sz w:val="18"/>
                <w:szCs w:val="18"/>
              </w:rPr>
              <w:instrText>NUMPAGES</w:instrText>
            </w:r>
            <w:r w:rsidRPr="005B5087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4B7960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2</w:t>
            </w:r>
            <w:r w:rsidRPr="005B5087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0D352" w14:textId="77777777" w:rsidR="00D1067D" w:rsidRDefault="00D1067D" w:rsidP="00D208E4">
      <w:pPr>
        <w:spacing w:after="0" w:line="240" w:lineRule="auto"/>
      </w:pPr>
      <w:r>
        <w:separator/>
      </w:r>
    </w:p>
  </w:footnote>
  <w:footnote w:type="continuationSeparator" w:id="0">
    <w:p w14:paraId="3C2D8E19" w14:textId="77777777" w:rsidR="00D1067D" w:rsidRDefault="00D1067D" w:rsidP="00D208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E9BF0" w14:textId="77777777" w:rsidR="00C027D0" w:rsidRPr="006A23B3" w:rsidRDefault="00C027D0" w:rsidP="00C027D0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16"/>
      <w:gridCol w:w="2566"/>
      <w:gridCol w:w="3544"/>
      <w:gridCol w:w="1857"/>
    </w:tblGrid>
    <w:tr w:rsidR="00C12D6F" w:rsidRPr="00C12D6F" w14:paraId="3403761A" w14:textId="77777777" w:rsidTr="00346126">
      <w:tc>
        <w:tcPr>
          <w:tcW w:w="2216" w:type="dxa"/>
          <w:vMerge w:val="restart"/>
          <w:tcBorders>
            <w:top w:val="nil"/>
            <w:left w:val="nil"/>
            <w:bottom w:val="nil"/>
            <w:right w:val="nil"/>
          </w:tcBorders>
          <w:vAlign w:val="center"/>
        </w:tcPr>
        <w:p w14:paraId="40F2E276" w14:textId="77777777" w:rsidR="00C12D6F" w:rsidRPr="00C12D6F" w:rsidRDefault="00C12D6F" w:rsidP="00C12D6F">
          <w:pPr>
            <w:spacing w:after="0" w:line="240" w:lineRule="auto"/>
            <w:ind w:left="-108" w:right="-250"/>
            <w:rPr>
              <w:rFonts w:cs="Arial"/>
              <w:sz w:val="28"/>
              <w:szCs w:val="28"/>
            </w:rPr>
          </w:pPr>
          <w:r w:rsidRPr="00C12D6F">
            <w:rPr>
              <w:noProof/>
              <w:lang w:eastAsia="pl-PL"/>
            </w:rPr>
            <w:drawing>
              <wp:anchor distT="0" distB="0" distL="114300" distR="114300" simplePos="0" relativeHeight="251660288" behindDoc="0" locked="0" layoutInCell="1" allowOverlap="1" wp14:anchorId="4F18B773" wp14:editId="024299C3">
                <wp:simplePos x="0" y="0"/>
                <wp:positionH relativeFrom="margin">
                  <wp:posOffset>222885</wp:posOffset>
                </wp:positionH>
                <wp:positionV relativeFrom="margin">
                  <wp:posOffset>-86995</wp:posOffset>
                </wp:positionV>
                <wp:extent cx="954405" cy="575310"/>
                <wp:effectExtent l="0" t="0" r="0" b="0"/>
                <wp:wrapNone/>
                <wp:docPr id="40" name="Obraz 40" descr="PUP_logo_pat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PUP_logo_pat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4405" cy="5753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110" w:type="dxa"/>
          <w:gridSpan w:val="2"/>
          <w:tcBorders>
            <w:top w:val="nil"/>
            <w:left w:val="nil"/>
            <w:bottom w:val="nil"/>
            <w:right w:val="nil"/>
          </w:tcBorders>
          <w:hideMark/>
        </w:tcPr>
        <w:p w14:paraId="40E6AC39" w14:textId="77777777" w:rsidR="00C12D6F" w:rsidRPr="00C12D6F" w:rsidRDefault="00C12D6F" w:rsidP="00C12D6F">
          <w:pPr>
            <w:spacing w:after="0" w:line="240" w:lineRule="auto"/>
            <w:jc w:val="both"/>
            <w:rPr>
              <w:rFonts w:cs="Arial"/>
              <w:color w:val="808080"/>
              <w:sz w:val="30"/>
              <w:szCs w:val="30"/>
            </w:rPr>
          </w:pPr>
          <w:r w:rsidRPr="00C12D6F">
            <w:rPr>
              <w:rFonts w:cs="Arial"/>
              <w:b/>
              <w:color w:val="808080"/>
              <w:sz w:val="30"/>
              <w:szCs w:val="30"/>
            </w:rPr>
            <w:t>P O W I A T O W Y   U R Z Ą D    P R A C Y</w:t>
          </w:r>
        </w:p>
      </w:tc>
      <w:tc>
        <w:tcPr>
          <w:tcW w:w="1857" w:type="dxa"/>
          <w:vMerge w:val="restart"/>
          <w:tcBorders>
            <w:top w:val="nil"/>
            <w:left w:val="nil"/>
            <w:bottom w:val="nil"/>
            <w:right w:val="nil"/>
          </w:tcBorders>
          <w:hideMark/>
        </w:tcPr>
        <w:p w14:paraId="6C69DB00" w14:textId="77777777" w:rsidR="00C12D6F" w:rsidRPr="00C12D6F" w:rsidRDefault="00C12D6F" w:rsidP="00C12D6F">
          <w:pPr>
            <w:spacing w:after="0" w:line="240" w:lineRule="auto"/>
            <w:ind w:left="-146"/>
            <w:rPr>
              <w:rFonts w:cs="Arial"/>
              <w:sz w:val="28"/>
              <w:szCs w:val="28"/>
            </w:rPr>
          </w:pPr>
          <w:r w:rsidRPr="00C12D6F">
            <w:rPr>
              <w:rFonts w:cs="Arial"/>
              <w:noProof/>
              <w:sz w:val="28"/>
              <w:szCs w:val="28"/>
              <w:lang w:eastAsia="pl-PL"/>
            </w:rPr>
            <w:drawing>
              <wp:anchor distT="0" distB="0" distL="114300" distR="114300" simplePos="0" relativeHeight="251661312" behindDoc="0" locked="0" layoutInCell="1" allowOverlap="1" wp14:anchorId="50117F4B" wp14:editId="4A4D3597">
                <wp:simplePos x="0" y="0"/>
                <wp:positionH relativeFrom="column">
                  <wp:posOffset>14605</wp:posOffset>
                </wp:positionH>
                <wp:positionV relativeFrom="paragraph">
                  <wp:posOffset>53340</wp:posOffset>
                </wp:positionV>
                <wp:extent cx="762000" cy="847725"/>
                <wp:effectExtent l="0" t="0" r="0" b="9525"/>
                <wp:wrapNone/>
                <wp:docPr id="41" name="Obraz 41" descr="pcc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pcc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12D6F" w:rsidRPr="00C12D6F" w14:paraId="6D582A7C" w14:textId="77777777" w:rsidTr="00346126"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03D69AE4" w14:textId="77777777" w:rsidR="00C12D6F" w:rsidRPr="00C12D6F" w:rsidRDefault="00C12D6F" w:rsidP="00C12D6F">
          <w:pPr>
            <w:spacing w:after="0" w:line="240" w:lineRule="auto"/>
            <w:rPr>
              <w:rFonts w:cs="Arial"/>
              <w:sz w:val="28"/>
              <w:szCs w:val="28"/>
              <w:lang w:eastAsia="ar-SA"/>
            </w:rPr>
          </w:pPr>
        </w:p>
      </w:tc>
      <w:tc>
        <w:tcPr>
          <w:tcW w:w="256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5B00CF54" w14:textId="77777777" w:rsidR="00C12D6F" w:rsidRPr="00C12D6F" w:rsidRDefault="00C12D6F" w:rsidP="00C12D6F">
          <w:pPr>
            <w:spacing w:after="0" w:line="240" w:lineRule="auto"/>
            <w:jc w:val="right"/>
            <w:rPr>
              <w:b/>
              <w:color w:val="808080"/>
            </w:rPr>
          </w:pPr>
          <w:r w:rsidRPr="00C12D6F">
            <w:rPr>
              <w:color w:val="808080"/>
            </w:rPr>
            <w:t>70-383 Szczecin</w:t>
          </w:r>
        </w:p>
      </w:tc>
      <w:tc>
        <w:tcPr>
          <w:tcW w:w="3544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491EB3B0" w14:textId="77777777" w:rsidR="00C12D6F" w:rsidRPr="00C12D6F" w:rsidRDefault="00C12D6F" w:rsidP="00C12D6F">
          <w:pPr>
            <w:spacing w:after="0" w:line="240" w:lineRule="auto"/>
            <w:rPr>
              <w:b/>
              <w:color w:val="808080"/>
            </w:rPr>
          </w:pPr>
          <w:r w:rsidRPr="00C12D6F">
            <w:rPr>
              <w:color w:val="808080"/>
            </w:rPr>
            <w:t>https://szczecin.praca.gov.pl</w:t>
          </w:r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39E04F8A" w14:textId="77777777" w:rsidR="00C12D6F" w:rsidRPr="00C12D6F" w:rsidRDefault="00C12D6F" w:rsidP="00C12D6F">
          <w:pPr>
            <w:spacing w:after="0" w:line="240" w:lineRule="auto"/>
            <w:rPr>
              <w:rFonts w:cs="Arial"/>
              <w:sz w:val="28"/>
              <w:szCs w:val="28"/>
              <w:lang w:eastAsia="ar-SA"/>
            </w:rPr>
          </w:pPr>
        </w:p>
      </w:tc>
    </w:tr>
    <w:tr w:rsidR="00C12D6F" w:rsidRPr="00902FB0" w14:paraId="00544A42" w14:textId="77777777" w:rsidTr="00346126"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6A62D094" w14:textId="77777777" w:rsidR="00C12D6F" w:rsidRPr="00C12D6F" w:rsidRDefault="00C12D6F" w:rsidP="00C12D6F">
          <w:pPr>
            <w:spacing w:after="0" w:line="240" w:lineRule="auto"/>
            <w:rPr>
              <w:rFonts w:cs="Arial"/>
              <w:sz w:val="28"/>
              <w:szCs w:val="28"/>
              <w:lang w:eastAsia="ar-SA"/>
            </w:rPr>
          </w:pPr>
        </w:p>
      </w:tc>
      <w:tc>
        <w:tcPr>
          <w:tcW w:w="256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6BE8AF94" w14:textId="77777777" w:rsidR="00C12D6F" w:rsidRPr="00C12D6F" w:rsidRDefault="00C12D6F" w:rsidP="00C12D6F">
          <w:pPr>
            <w:spacing w:after="0" w:line="240" w:lineRule="auto"/>
            <w:jc w:val="right"/>
            <w:rPr>
              <w:color w:val="808080"/>
            </w:rPr>
          </w:pPr>
          <w:r w:rsidRPr="00C12D6F">
            <w:rPr>
              <w:color w:val="808080"/>
            </w:rPr>
            <w:t>ul. A. Mickiewicza 39</w:t>
          </w:r>
        </w:p>
      </w:tc>
      <w:tc>
        <w:tcPr>
          <w:tcW w:w="3544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58A4BD98" w14:textId="77777777" w:rsidR="00C12D6F" w:rsidRPr="00C12D6F" w:rsidRDefault="00C12D6F" w:rsidP="00C12D6F">
          <w:pPr>
            <w:spacing w:after="0" w:line="240" w:lineRule="auto"/>
            <w:rPr>
              <w:color w:val="808080"/>
              <w:lang w:val="en-US"/>
            </w:rPr>
          </w:pPr>
          <w:r w:rsidRPr="00C12D6F">
            <w:rPr>
              <w:color w:val="808080"/>
              <w:lang w:val="en-US"/>
            </w:rPr>
            <w:t>e-mail: pupszczecin@pupszczecin.pl</w:t>
          </w:r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30A61BC" w14:textId="77777777" w:rsidR="00C12D6F" w:rsidRPr="00C12D6F" w:rsidRDefault="00C12D6F" w:rsidP="00C12D6F">
          <w:pPr>
            <w:spacing w:after="0" w:line="240" w:lineRule="auto"/>
            <w:rPr>
              <w:rFonts w:cs="Arial"/>
              <w:sz w:val="28"/>
              <w:szCs w:val="28"/>
              <w:lang w:val="en-US" w:eastAsia="ar-SA"/>
            </w:rPr>
          </w:pPr>
        </w:p>
      </w:tc>
    </w:tr>
    <w:tr w:rsidR="00C12D6F" w:rsidRPr="00C12D6F" w14:paraId="243AEF66" w14:textId="77777777" w:rsidTr="00346126"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3CB17B1A" w14:textId="77777777" w:rsidR="00C12D6F" w:rsidRPr="00C12D6F" w:rsidRDefault="00C12D6F" w:rsidP="00C12D6F">
          <w:pPr>
            <w:spacing w:after="0" w:line="240" w:lineRule="auto"/>
            <w:rPr>
              <w:rFonts w:cs="Arial"/>
              <w:sz w:val="28"/>
              <w:szCs w:val="28"/>
              <w:lang w:val="en-US" w:eastAsia="ar-SA"/>
            </w:rPr>
          </w:pPr>
        </w:p>
      </w:tc>
      <w:tc>
        <w:tcPr>
          <w:tcW w:w="256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7FCC65F7" w14:textId="77777777" w:rsidR="00C12D6F" w:rsidRPr="00C12D6F" w:rsidRDefault="00C12D6F" w:rsidP="00C12D6F">
          <w:pPr>
            <w:spacing w:after="0" w:line="240" w:lineRule="auto"/>
            <w:jc w:val="right"/>
            <w:rPr>
              <w:b/>
              <w:color w:val="808080"/>
            </w:rPr>
          </w:pPr>
          <w:r w:rsidRPr="00C12D6F">
            <w:rPr>
              <w:color w:val="808080"/>
            </w:rPr>
            <w:t>tel. 91 42 54 950</w:t>
          </w:r>
        </w:p>
      </w:tc>
      <w:tc>
        <w:tcPr>
          <w:tcW w:w="3544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5F70B4EE" w14:textId="77777777" w:rsidR="00C12D6F" w:rsidRPr="00C12D6F" w:rsidRDefault="00C12D6F" w:rsidP="00C12D6F">
          <w:pPr>
            <w:spacing w:after="0" w:line="240" w:lineRule="auto"/>
            <w:rPr>
              <w:b/>
              <w:color w:val="808080"/>
            </w:rPr>
          </w:pPr>
          <w:r w:rsidRPr="00C12D6F">
            <w:rPr>
              <w:color w:val="808080"/>
            </w:rPr>
            <w:t>ePUAP: pupszczecin</w:t>
          </w:r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01DA0693" w14:textId="77777777" w:rsidR="00C12D6F" w:rsidRPr="00C12D6F" w:rsidRDefault="00C12D6F" w:rsidP="00C12D6F">
          <w:pPr>
            <w:spacing w:after="0" w:line="240" w:lineRule="auto"/>
            <w:rPr>
              <w:rFonts w:cs="Arial"/>
              <w:sz w:val="28"/>
              <w:szCs w:val="28"/>
              <w:lang w:eastAsia="ar-SA"/>
            </w:rPr>
          </w:pPr>
        </w:p>
      </w:tc>
    </w:tr>
    <w:tr w:rsidR="00C12D6F" w:rsidRPr="00C12D6F" w14:paraId="241DB46B" w14:textId="77777777" w:rsidTr="00346126"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03FEE62A" w14:textId="77777777" w:rsidR="00C12D6F" w:rsidRPr="00C12D6F" w:rsidRDefault="00C12D6F" w:rsidP="00C12D6F">
          <w:pPr>
            <w:spacing w:after="0" w:line="240" w:lineRule="auto"/>
            <w:rPr>
              <w:rFonts w:cs="Arial"/>
              <w:sz w:val="28"/>
              <w:szCs w:val="28"/>
              <w:lang w:eastAsia="ar-SA"/>
            </w:rPr>
          </w:pPr>
        </w:p>
      </w:tc>
      <w:tc>
        <w:tcPr>
          <w:tcW w:w="256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64D09606" w14:textId="77777777" w:rsidR="00C12D6F" w:rsidRPr="00C12D6F" w:rsidRDefault="00C12D6F" w:rsidP="00C12D6F">
          <w:pPr>
            <w:spacing w:after="0" w:line="240" w:lineRule="auto"/>
            <w:jc w:val="right"/>
            <w:rPr>
              <w:b/>
              <w:color w:val="808080"/>
            </w:rPr>
          </w:pPr>
          <w:r w:rsidRPr="00C12D6F">
            <w:rPr>
              <w:color w:val="808080"/>
            </w:rPr>
            <w:t>fax 91 422 55 33</w:t>
          </w:r>
        </w:p>
      </w:tc>
      <w:tc>
        <w:tcPr>
          <w:tcW w:w="3544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311849EF" w14:textId="77777777" w:rsidR="00C12D6F" w:rsidRPr="00C12D6F" w:rsidRDefault="00C12D6F" w:rsidP="00C12D6F">
          <w:pPr>
            <w:spacing w:after="0" w:line="240" w:lineRule="auto"/>
            <w:rPr>
              <w:color w:val="808080"/>
            </w:rPr>
          </w:pPr>
          <w:r w:rsidRPr="00C12D6F">
            <w:rPr>
              <w:color w:val="808080"/>
            </w:rPr>
            <w:t>NIP: 851-11-64-617</w:t>
          </w:r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0BD922EE" w14:textId="77777777" w:rsidR="00C12D6F" w:rsidRPr="00C12D6F" w:rsidRDefault="00C12D6F" w:rsidP="00C12D6F">
          <w:pPr>
            <w:spacing w:after="0" w:line="240" w:lineRule="auto"/>
            <w:rPr>
              <w:rFonts w:cs="Arial"/>
              <w:sz w:val="28"/>
              <w:szCs w:val="28"/>
              <w:lang w:eastAsia="ar-SA"/>
            </w:rPr>
          </w:pPr>
        </w:p>
      </w:tc>
    </w:tr>
  </w:tbl>
  <w:p w14:paraId="229F29F1" w14:textId="77777777" w:rsidR="00C12D6F" w:rsidRPr="00C12D6F" w:rsidRDefault="00C12D6F" w:rsidP="00C12D6F">
    <w:pPr>
      <w:spacing w:after="0" w:line="240" w:lineRule="auto"/>
    </w:pPr>
    <w:r w:rsidRPr="00C12D6F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0DCE6E" wp14:editId="1FB50D02">
              <wp:simplePos x="0" y="0"/>
              <wp:positionH relativeFrom="margin">
                <wp:align>left</wp:align>
              </wp:positionH>
              <wp:positionV relativeFrom="paragraph">
                <wp:posOffset>14605</wp:posOffset>
              </wp:positionV>
              <wp:extent cx="6324600" cy="635"/>
              <wp:effectExtent l="0" t="0" r="19050" b="37465"/>
              <wp:wrapNone/>
              <wp:docPr id="8" name="Łącznik prosty ze strzałk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2460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93861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8" o:spid="_x0000_s1026" type="#_x0000_t32" style="position:absolute;margin-left:0;margin-top:1.15pt;width:498pt;height:.0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"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CAEAEADA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-124"/>
        </w:tabs>
        <w:ind w:left="644" w:hanging="360"/>
      </w:pPr>
      <w:rPr>
        <w:b w:val="0"/>
        <w:color w:val="auto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)"/>
      <w:lvlJc w:val="left"/>
      <w:pPr>
        <w:tabs>
          <w:tab w:val="num" w:pos="672"/>
        </w:tabs>
        <w:ind w:left="1440" w:hanging="360"/>
      </w:pPr>
      <w:rPr>
        <w:color w:val="auto"/>
        <w:sz w:val="24"/>
        <w:szCs w:val="24"/>
      </w:rPr>
    </w:lvl>
  </w:abstractNum>
  <w:abstractNum w:abstractNumId="4" w15:restartNumberingAfterBreak="0">
    <w:nsid w:val="00000005"/>
    <w:multiLevelType w:val="singleLevel"/>
    <w:tmpl w:val="484C128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5" w15:restartNumberingAfterBreak="0">
    <w:nsid w:val="00000006"/>
    <w:multiLevelType w:val="singleLevel"/>
    <w:tmpl w:val="FA3ECF6A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</w:abstractNum>
  <w:abstractNum w:abstractNumId="6" w15:restartNumberingAfterBreak="0">
    <w:nsid w:val="089E52FF"/>
    <w:multiLevelType w:val="singleLevel"/>
    <w:tmpl w:val="5FC8E9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</w:abstractNum>
  <w:abstractNum w:abstractNumId="7" w15:restartNumberingAfterBreak="0">
    <w:nsid w:val="0D005FC5"/>
    <w:multiLevelType w:val="hybridMultilevel"/>
    <w:tmpl w:val="915E69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4256B8"/>
    <w:multiLevelType w:val="hybridMultilevel"/>
    <w:tmpl w:val="E5D25CA2"/>
    <w:lvl w:ilvl="0" w:tplc="3D207A68">
      <w:start w:val="1"/>
      <w:numFmt w:val="decimal"/>
      <w:lvlText w:val="%1)"/>
      <w:lvlJc w:val="left"/>
      <w:pPr>
        <w:tabs>
          <w:tab w:val="num" w:pos="672"/>
        </w:tabs>
        <w:ind w:left="144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3D0DEB"/>
    <w:multiLevelType w:val="hybridMultilevel"/>
    <w:tmpl w:val="A3DA6B9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1D591E2C"/>
    <w:multiLevelType w:val="hybridMultilevel"/>
    <w:tmpl w:val="0532CA72"/>
    <w:lvl w:ilvl="0" w:tplc="19D44438">
      <w:start w:val="2"/>
      <w:numFmt w:val="decimal"/>
      <w:lvlText w:val="%1)"/>
      <w:lvlJc w:val="left"/>
      <w:pPr>
        <w:tabs>
          <w:tab w:val="num" w:pos="672"/>
        </w:tabs>
        <w:ind w:left="144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F60107"/>
    <w:multiLevelType w:val="hybridMultilevel"/>
    <w:tmpl w:val="0B5C0D00"/>
    <w:lvl w:ilvl="0" w:tplc="8B60597C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556BF8"/>
    <w:multiLevelType w:val="hybridMultilevel"/>
    <w:tmpl w:val="CDD27D0C"/>
    <w:lvl w:ilvl="0" w:tplc="64C682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E2812"/>
    <w:multiLevelType w:val="hybridMultilevel"/>
    <w:tmpl w:val="EE20C79E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5B0E628A"/>
    <w:multiLevelType w:val="hybridMultilevel"/>
    <w:tmpl w:val="34D09A32"/>
    <w:lvl w:ilvl="0" w:tplc="AA7CFF1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C65893"/>
    <w:multiLevelType w:val="hybridMultilevel"/>
    <w:tmpl w:val="6BEE2A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35E5A70"/>
    <w:multiLevelType w:val="hybridMultilevel"/>
    <w:tmpl w:val="44BA0EB2"/>
    <w:lvl w:ilvl="0" w:tplc="3AFAF4F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055293"/>
    <w:multiLevelType w:val="multilevel"/>
    <w:tmpl w:val="7A2A366C"/>
    <w:lvl w:ilvl="0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74D8470D"/>
    <w:multiLevelType w:val="hybridMultilevel"/>
    <w:tmpl w:val="8A905C1C"/>
    <w:lvl w:ilvl="0" w:tplc="00EE1BB2">
      <w:start w:val="6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AF7D9C"/>
    <w:multiLevelType w:val="hybridMultilevel"/>
    <w:tmpl w:val="77F09270"/>
    <w:lvl w:ilvl="0" w:tplc="F3AA64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5117852">
    <w:abstractNumId w:val="6"/>
  </w:num>
  <w:num w:numId="2" w16cid:durableId="289823851">
    <w:abstractNumId w:val="14"/>
  </w:num>
  <w:num w:numId="3" w16cid:durableId="622083128">
    <w:abstractNumId w:val="21"/>
  </w:num>
  <w:num w:numId="4" w16cid:durableId="323974458">
    <w:abstractNumId w:val="17"/>
    <w:lvlOverride w:ilvl="0">
      <w:startOverride w:val="1"/>
    </w:lvlOverride>
  </w:num>
  <w:num w:numId="5" w16cid:durableId="2043944467">
    <w:abstractNumId w:val="12"/>
  </w:num>
  <w:num w:numId="6" w16cid:durableId="324750233">
    <w:abstractNumId w:val="8"/>
  </w:num>
  <w:num w:numId="7" w16cid:durableId="552889214">
    <w:abstractNumId w:val="10"/>
  </w:num>
  <w:num w:numId="8" w16cid:durableId="1794865483">
    <w:abstractNumId w:val="16"/>
  </w:num>
  <w:num w:numId="9" w16cid:durableId="1609701843">
    <w:abstractNumId w:val="7"/>
  </w:num>
  <w:num w:numId="10" w16cid:durableId="1337687519">
    <w:abstractNumId w:val="0"/>
  </w:num>
  <w:num w:numId="11" w16cid:durableId="1201548610">
    <w:abstractNumId w:val="1"/>
  </w:num>
  <w:num w:numId="12" w16cid:durableId="2032801374">
    <w:abstractNumId w:val="2"/>
  </w:num>
  <w:num w:numId="13" w16cid:durableId="1550796351">
    <w:abstractNumId w:val="3"/>
  </w:num>
  <w:num w:numId="14" w16cid:durableId="1300376244">
    <w:abstractNumId w:val="4"/>
  </w:num>
  <w:num w:numId="15" w16cid:durableId="1158616390">
    <w:abstractNumId w:val="5"/>
  </w:num>
  <w:num w:numId="16" w16cid:durableId="134838314">
    <w:abstractNumId w:val="9"/>
  </w:num>
  <w:num w:numId="17" w16cid:durableId="1251279041">
    <w:abstractNumId w:val="18"/>
  </w:num>
  <w:num w:numId="18" w16cid:durableId="617951415">
    <w:abstractNumId w:val="19"/>
  </w:num>
  <w:num w:numId="19" w16cid:durableId="824082249">
    <w:abstractNumId w:val="15"/>
  </w:num>
  <w:num w:numId="20" w16cid:durableId="697707455">
    <w:abstractNumId w:val="11"/>
  </w:num>
  <w:num w:numId="21" w16cid:durableId="879903465">
    <w:abstractNumId w:val="13"/>
  </w:num>
  <w:num w:numId="22" w16cid:durableId="157512132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B52"/>
    <w:rsid w:val="000004D0"/>
    <w:rsid w:val="00006015"/>
    <w:rsid w:val="0002435F"/>
    <w:rsid w:val="00027441"/>
    <w:rsid w:val="00032836"/>
    <w:rsid w:val="00032BEA"/>
    <w:rsid w:val="00033626"/>
    <w:rsid w:val="00035B7A"/>
    <w:rsid w:val="00054CB1"/>
    <w:rsid w:val="00060810"/>
    <w:rsid w:val="000615A7"/>
    <w:rsid w:val="00072921"/>
    <w:rsid w:val="00084736"/>
    <w:rsid w:val="000901AF"/>
    <w:rsid w:val="00094779"/>
    <w:rsid w:val="000D48CA"/>
    <w:rsid w:val="001040C7"/>
    <w:rsid w:val="0010498E"/>
    <w:rsid w:val="00112A1A"/>
    <w:rsid w:val="00122078"/>
    <w:rsid w:val="001319DF"/>
    <w:rsid w:val="00131D77"/>
    <w:rsid w:val="00141E5F"/>
    <w:rsid w:val="00144722"/>
    <w:rsid w:val="001846B5"/>
    <w:rsid w:val="001967CB"/>
    <w:rsid w:val="001A6951"/>
    <w:rsid w:val="001A739B"/>
    <w:rsid w:val="001A7EB1"/>
    <w:rsid w:val="001B33D1"/>
    <w:rsid w:val="001C3141"/>
    <w:rsid w:val="001D3466"/>
    <w:rsid w:val="001E2A28"/>
    <w:rsid w:val="001E5D94"/>
    <w:rsid w:val="001F03B2"/>
    <w:rsid w:val="001F71A4"/>
    <w:rsid w:val="002063AF"/>
    <w:rsid w:val="00211FD0"/>
    <w:rsid w:val="002344DD"/>
    <w:rsid w:val="002460E8"/>
    <w:rsid w:val="002500E9"/>
    <w:rsid w:val="00255DC0"/>
    <w:rsid w:val="002706E7"/>
    <w:rsid w:val="0027271D"/>
    <w:rsid w:val="00275689"/>
    <w:rsid w:val="002D48E7"/>
    <w:rsid w:val="002E1EE5"/>
    <w:rsid w:val="00334F4C"/>
    <w:rsid w:val="00336C63"/>
    <w:rsid w:val="00354B59"/>
    <w:rsid w:val="00356CB1"/>
    <w:rsid w:val="00362BDF"/>
    <w:rsid w:val="003808D7"/>
    <w:rsid w:val="00387BBF"/>
    <w:rsid w:val="003A2C3A"/>
    <w:rsid w:val="003A3830"/>
    <w:rsid w:val="003B6A7F"/>
    <w:rsid w:val="003F19A0"/>
    <w:rsid w:val="0040540D"/>
    <w:rsid w:val="0040721A"/>
    <w:rsid w:val="00410D88"/>
    <w:rsid w:val="00421023"/>
    <w:rsid w:val="00443A11"/>
    <w:rsid w:val="00447AC1"/>
    <w:rsid w:val="00450159"/>
    <w:rsid w:val="00454A70"/>
    <w:rsid w:val="004555B6"/>
    <w:rsid w:val="00456FDF"/>
    <w:rsid w:val="0046280A"/>
    <w:rsid w:val="00475FB5"/>
    <w:rsid w:val="00476E8A"/>
    <w:rsid w:val="004866FE"/>
    <w:rsid w:val="00490AAD"/>
    <w:rsid w:val="004B29F7"/>
    <w:rsid w:val="004B7960"/>
    <w:rsid w:val="004C1EC6"/>
    <w:rsid w:val="004C3DA5"/>
    <w:rsid w:val="004C408E"/>
    <w:rsid w:val="004D451F"/>
    <w:rsid w:val="004D47D9"/>
    <w:rsid w:val="004E3522"/>
    <w:rsid w:val="004E47D3"/>
    <w:rsid w:val="004E4C75"/>
    <w:rsid w:val="004F1F9A"/>
    <w:rsid w:val="00503524"/>
    <w:rsid w:val="0051165E"/>
    <w:rsid w:val="0051166C"/>
    <w:rsid w:val="005167D8"/>
    <w:rsid w:val="0054349E"/>
    <w:rsid w:val="00544B33"/>
    <w:rsid w:val="005461DC"/>
    <w:rsid w:val="005476B1"/>
    <w:rsid w:val="005525F7"/>
    <w:rsid w:val="00566F6E"/>
    <w:rsid w:val="00571078"/>
    <w:rsid w:val="0058331E"/>
    <w:rsid w:val="00584D5B"/>
    <w:rsid w:val="00591AE1"/>
    <w:rsid w:val="00594F80"/>
    <w:rsid w:val="005A0B00"/>
    <w:rsid w:val="005A4578"/>
    <w:rsid w:val="005A4DB4"/>
    <w:rsid w:val="005A507D"/>
    <w:rsid w:val="005A5845"/>
    <w:rsid w:val="005B052D"/>
    <w:rsid w:val="005B5087"/>
    <w:rsid w:val="005C782F"/>
    <w:rsid w:val="005D1E6A"/>
    <w:rsid w:val="005D521A"/>
    <w:rsid w:val="005D568E"/>
    <w:rsid w:val="005E3CDD"/>
    <w:rsid w:val="005F10C3"/>
    <w:rsid w:val="005F16C2"/>
    <w:rsid w:val="005F28ED"/>
    <w:rsid w:val="006225F4"/>
    <w:rsid w:val="00623201"/>
    <w:rsid w:val="00626A62"/>
    <w:rsid w:val="00630A1E"/>
    <w:rsid w:val="00634CA7"/>
    <w:rsid w:val="0064199E"/>
    <w:rsid w:val="00666EAC"/>
    <w:rsid w:val="00671668"/>
    <w:rsid w:val="00677CB4"/>
    <w:rsid w:val="0068537B"/>
    <w:rsid w:val="0068652F"/>
    <w:rsid w:val="006952F5"/>
    <w:rsid w:val="0069568B"/>
    <w:rsid w:val="006A23B3"/>
    <w:rsid w:val="006A25FC"/>
    <w:rsid w:val="006A5D2E"/>
    <w:rsid w:val="006A61DA"/>
    <w:rsid w:val="006A7A46"/>
    <w:rsid w:val="006D4071"/>
    <w:rsid w:val="006D5852"/>
    <w:rsid w:val="006E6003"/>
    <w:rsid w:val="007049D0"/>
    <w:rsid w:val="0070530F"/>
    <w:rsid w:val="00723DC2"/>
    <w:rsid w:val="00734C81"/>
    <w:rsid w:val="00742192"/>
    <w:rsid w:val="00745D47"/>
    <w:rsid w:val="00764993"/>
    <w:rsid w:val="00774DD7"/>
    <w:rsid w:val="00793C80"/>
    <w:rsid w:val="00793D5D"/>
    <w:rsid w:val="007A4C34"/>
    <w:rsid w:val="007B7CF9"/>
    <w:rsid w:val="007D349C"/>
    <w:rsid w:val="007E13EA"/>
    <w:rsid w:val="0080015D"/>
    <w:rsid w:val="00805A63"/>
    <w:rsid w:val="00814728"/>
    <w:rsid w:val="008433D4"/>
    <w:rsid w:val="00852949"/>
    <w:rsid w:val="00860F10"/>
    <w:rsid w:val="00863847"/>
    <w:rsid w:val="008677D6"/>
    <w:rsid w:val="00870C99"/>
    <w:rsid w:val="00875D23"/>
    <w:rsid w:val="00893704"/>
    <w:rsid w:val="0089784F"/>
    <w:rsid w:val="008B481F"/>
    <w:rsid w:val="008C0E69"/>
    <w:rsid w:val="008E2BA5"/>
    <w:rsid w:val="00902FB0"/>
    <w:rsid w:val="009039E9"/>
    <w:rsid w:val="00915339"/>
    <w:rsid w:val="00924C4F"/>
    <w:rsid w:val="00935AEC"/>
    <w:rsid w:val="00936CFB"/>
    <w:rsid w:val="00952351"/>
    <w:rsid w:val="00954731"/>
    <w:rsid w:val="00970DB7"/>
    <w:rsid w:val="009808A5"/>
    <w:rsid w:val="00992702"/>
    <w:rsid w:val="00992980"/>
    <w:rsid w:val="00995A21"/>
    <w:rsid w:val="009B45D8"/>
    <w:rsid w:val="009C287F"/>
    <w:rsid w:val="009F0F46"/>
    <w:rsid w:val="009F56B6"/>
    <w:rsid w:val="00A064A3"/>
    <w:rsid w:val="00A06B75"/>
    <w:rsid w:val="00A12046"/>
    <w:rsid w:val="00A21B80"/>
    <w:rsid w:val="00A313DF"/>
    <w:rsid w:val="00A32A08"/>
    <w:rsid w:val="00A543DC"/>
    <w:rsid w:val="00A545B1"/>
    <w:rsid w:val="00A577E0"/>
    <w:rsid w:val="00A65EC6"/>
    <w:rsid w:val="00A6734A"/>
    <w:rsid w:val="00A67DE5"/>
    <w:rsid w:val="00A8014F"/>
    <w:rsid w:val="00A923DB"/>
    <w:rsid w:val="00A945B6"/>
    <w:rsid w:val="00A973AE"/>
    <w:rsid w:val="00A978AC"/>
    <w:rsid w:val="00AA67B7"/>
    <w:rsid w:val="00AB00B9"/>
    <w:rsid w:val="00AC3099"/>
    <w:rsid w:val="00AD0996"/>
    <w:rsid w:val="00AD4B52"/>
    <w:rsid w:val="00AE44E7"/>
    <w:rsid w:val="00AE4747"/>
    <w:rsid w:val="00AE4CD5"/>
    <w:rsid w:val="00AF6436"/>
    <w:rsid w:val="00B211D6"/>
    <w:rsid w:val="00B26DFA"/>
    <w:rsid w:val="00B30EEB"/>
    <w:rsid w:val="00B312E7"/>
    <w:rsid w:val="00B31EFB"/>
    <w:rsid w:val="00B320EF"/>
    <w:rsid w:val="00B40247"/>
    <w:rsid w:val="00B429C2"/>
    <w:rsid w:val="00B44A0B"/>
    <w:rsid w:val="00B51B87"/>
    <w:rsid w:val="00B51CCE"/>
    <w:rsid w:val="00B53DBA"/>
    <w:rsid w:val="00B60677"/>
    <w:rsid w:val="00B953EC"/>
    <w:rsid w:val="00B95508"/>
    <w:rsid w:val="00BA31D8"/>
    <w:rsid w:val="00BC14C0"/>
    <w:rsid w:val="00BE239D"/>
    <w:rsid w:val="00C027D0"/>
    <w:rsid w:val="00C12D6F"/>
    <w:rsid w:val="00C130B8"/>
    <w:rsid w:val="00C21EB9"/>
    <w:rsid w:val="00C42312"/>
    <w:rsid w:val="00C46FB5"/>
    <w:rsid w:val="00C471A0"/>
    <w:rsid w:val="00C608A3"/>
    <w:rsid w:val="00C60FB7"/>
    <w:rsid w:val="00C6205D"/>
    <w:rsid w:val="00C6681D"/>
    <w:rsid w:val="00C739FC"/>
    <w:rsid w:val="00C77D2B"/>
    <w:rsid w:val="00C80E41"/>
    <w:rsid w:val="00C81D30"/>
    <w:rsid w:val="00C95273"/>
    <w:rsid w:val="00C96EBD"/>
    <w:rsid w:val="00CA23E6"/>
    <w:rsid w:val="00CA7AF4"/>
    <w:rsid w:val="00CB26A9"/>
    <w:rsid w:val="00CC00F2"/>
    <w:rsid w:val="00CC09F4"/>
    <w:rsid w:val="00CC64DF"/>
    <w:rsid w:val="00CE23F5"/>
    <w:rsid w:val="00CE6463"/>
    <w:rsid w:val="00CF454B"/>
    <w:rsid w:val="00D053BC"/>
    <w:rsid w:val="00D1067D"/>
    <w:rsid w:val="00D1312D"/>
    <w:rsid w:val="00D15700"/>
    <w:rsid w:val="00D208E4"/>
    <w:rsid w:val="00D3276D"/>
    <w:rsid w:val="00D35344"/>
    <w:rsid w:val="00D42233"/>
    <w:rsid w:val="00D64652"/>
    <w:rsid w:val="00D70F66"/>
    <w:rsid w:val="00D74DDD"/>
    <w:rsid w:val="00D85033"/>
    <w:rsid w:val="00D904BB"/>
    <w:rsid w:val="00D90511"/>
    <w:rsid w:val="00D96100"/>
    <w:rsid w:val="00DB2953"/>
    <w:rsid w:val="00DB499D"/>
    <w:rsid w:val="00DD258B"/>
    <w:rsid w:val="00DF34E6"/>
    <w:rsid w:val="00E032D1"/>
    <w:rsid w:val="00E2741B"/>
    <w:rsid w:val="00E402FD"/>
    <w:rsid w:val="00E45125"/>
    <w:rsid w:val="00E50B7F"/>
    <w:rsid w:val="00E575B3"/>
    <w:rsid w:val="00E661DF"/>
    <w:rsid w:val="00E725BC"/>
    <w:rsid w:val="00E8377F"/>
    <w:rsid w:val="00EA2B66"/>
    <w:rsid w:val="00EB61E9"/>
    <w:rsid w:val="00EC225E"/>
    <w:rsid w:val="00ED4614"/>
    <w:rsid w:val="00EE069F"/>
    <w:rsid w:val="00EE10FB"/>
    <w:rsid w:val="00EE3471"/>
    <w:rsid w:val="00EE4180"/>
    <w:rsid w:val="00EE5EC9"/>
    <w:rsid w:val="00EF472D"/>
    <w:rsid w:val="00F27783"/>
    <w:rsid w:val="00F4459A"/>
    <w:rsid w:val="00F47B40"/>
    <w:rsid w:val="00F52E27"/>
    <w:rsid w:val="00F7793F"/>
    <w:rsid w:val="00F83DAE"/>
    <w:rsid w:val="00F91E6A"/>
    <w:rsid w:val="00F94133"/>
    <w:rsid w:val="00F95BAF"/>
    <w:rsid w:val="00FA5EAC"/>
    <w:rsid w:val="00FC7324"/>
    <w:rsid w:val="00FF13FB"/>
    <w:rsid w:val="00FF216B"/>
    <w:rsid w:val="00FF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7DF6BC"/>
  <w15:docId w15:val="{0950CA7E-3900-466C-96A4-F5C43D446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A507D"/>
    <w:pPr>
      <w:keepNext/>
      <w:tabs>
        <w:tab w:val="num" w:pos="0"/>
      </w:tabs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color w:val="000000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A507D"/>
    <w:pPr>
      <w:keepNext/>
      <w:tabs>
        <w:tab w:val="num" w:pos="0"/>
      </w:tabs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color w:val="000000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A507D"/>
    <w:pPr>
      <w:keepNext/>
      <w:tabs>
        <w:tab w:val="num" w:pos="0"/>
      </w:tabs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36"/>
      <w:szCs w:val="3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A507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tabs>
        <w:tab w:val="num" w:pos="0"/>
      </w:tabs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color w:val="000000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A507D"/>
    <w:pPr>
      <w:keepNext/>
      <w:tabs>
        <w:tab w:val="num" w:pos="0"/>
        <w:tab w:val="left" w:pos="993"/>
      </w:tabs>
      <w:spacing w:after="0" w:line="24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A507D"/>
    <w:pPr>
      <w:keepNext/>
      <w:tabs>
        <w:tab w:val="num" w:pos="0"/>
      </w:tabs>
      <w:spacing w:after="0" w:line="240" w:lineRule="auto"/>
      <w:outlineLvl w:val="7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5D2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8377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E837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D20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208E4"/>
  </w:style>
  <w:style w:type="paragraph" w:styleId="Tekstprzypisudolnego">
    <w:name w:val="footnote text"/>
    <w:basedOn w:val="Normalny"/>
    <w:link w:val="TekstprzypisudolnegoZnak"/>
    <w:semiHidden/>
    <w:rsid w:val="00F95BA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F95B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B00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B00B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1570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15700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1570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15700"/>
  </w:style>
  <w:style w:type="table" w:styleId="Tabela-Siatka">
    <w:name w:val="Table Grid"/>
    <w:basedOn w:val="Standardowy"/>
    <w:uiPriority w:val="39"/>
    <w:rsid w:val="00CC09F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4747"/>
    <w:pPr>
      <w:ind w:left="708"/>
    </w:pPr>
  </w:style>
  <w:style w:type="paragraph" w:customStyle="1" w:styleId="Standard">
    <w:name w:val="Standard"/>
    <w:rsid w:val="00C80E41"/>
    <w:pPr>
      <w:suppressAutoHyphens/>
      <w:autoSpaceDN w:val="0"/>
      <w:spacing w:after="160" w:line="25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4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94133"/>
    <w:rPr>
      <w:rFonts w:ascii="Segoe UI" w:hAnsi="Segoe UI" w:cs="Segoe UI"/>
      <w:sz w:val="18"/>
      <w:szCs w:val="18"/>
      <w:lang w:eastAsia="en-US"/>
    </w:rPr>
  </w:style>
  <w:style w:type="character" w:styleId="Hipercze">
    <w:name w:val="Hyperlink"/>
    <w:uiPriority w:val="99"/>
    <w:unhideWhenUsed/>
    <w:rsid w:val="00954731"/>
    <w:rPr>
      <w:color w:val="0563C1"/>
      <w:u w:val="single"/>
    </w:rPr>
  </w:style>
  <w:style w:type="character" w:customStyle="1" w:styleId="Nagwek1Znak">
    <w:name w:val="Nagłówek 1 Znak"/>
    <w:link w:val="Nagwek1"/>
    <w:rsid w:val="005A507D"/>
    <w:rPr>
      <w:rFonts w:ascii="Times New Roman" w:eastAsia="Times New Roman" w:hAnsi="Times New Roman"/>
      <w:b/>
      <w:bCs/>
      <w:color w:val="000000"/>
      <w:lang w:eastAsia="ar-SA"/>
    </w:rPr>
  </w:style>
  <w:style w:type="character" w:customStyle="1" w:styleId="Nagwek2Znak">
    <w:name w:val="Nagłówek 2 Znak"/>
    <w:link w:val="Nagwek2"/>
    <w:rsid w:val="005A507D"/>
    <w:rPr>
      <w:rFonts w:ascii="Times New Roman" w:eastAsia="Times New Roman" w:hAnsi="Times New Roman"/>
      <w:b/>
      <w:bCs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5A507D"/>
    <w:rPr>
      <w:rFonts w:ascii="Times New Roman" w:eastAsia="Times New Roman" w:hAnsi="Times New Roman"/>
      <w:b/>
      <w:bCs/>
      <w:sz w:val="36"/>
      <w:szCs w:val="36"/>
      <w:lang w:eastAsia="ar-SA"/>
    </w:rPr>
  </w:style>
  <w:style w:type="character" w:customStyle="1" w:styleId="Nagwek4Znak">
    <w:name w:val="Nagłówek 4 Znak"/>
    <w:link w:val="Nagwek4"/>
    <w:rsid w:val="005A507D"/>
    <w:rPr>
      <w:rFonts w:ascii="Times New Roman" w:eastAsia="Times New Roman" w:hAnsi="Times New Roman"/>
      <w:b/>
      <w:bCs/>
      <w:color w:val="000000"/>
      <w:sz w:val="24"/>
      <w:szCs w:val="24"/>
      <w:shd w:val="clear" w:color="auto" w:fill="FFFF00"/>
      <w:lang w:eastAsia="ar-SA"/>
    </w:rPr>
  </w:style>
  <w:style w:type="character" w:customStyle="1" w:styleId="Nagwek7Znak">
    <w:name w:val="Nagłówek 7 Znak"/>
    <w:link w:val="Nagwek7"/>
    <w:rsid w:val="005A507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5A507D"/>
    <w:rPr>
      <w:rFonts w:ascii="Times New Roman" w:eastAsia="Times New Roman" w:hAnsi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9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7C4F9-C102-44FD-B368-18CF93EF0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tarnowska-pelc</dc:creator>
  <cp:lastModifiedBy>Anna Henselek</cp:lastModifiedBy>
  <cp:revision>4</cp:revision>
  <cp:lastPrinted>2023-05-08T08:16:00Z</cp:lastPrinted>
  <dcterms:created xsi:type="dcterms:W3CDTF">2025-11-29T19:42:00Z</dcterms:created>
  <dcterms:modified xsi:type="dcterms:W3CDTF">2025-11-29T19:42:00Z</dcterms:modified>
</cp:coreProperties>
</file>